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2174" w14:textId="77777777" w:rsidR="004D253E" w:rsidRPr="00696FFC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  <w:lang w:val="en-US"/>
        </w:rPr>
      </w:pPr>
    </w:p>
    <w:p w14:paraId="32996895" w14:textId="0F08DFB3" w:rsidR="00524FF5" w:rsidRPr="00696FFC" w:rsidRDefault="003F1E71" w:rsidP="00C22EF7">
      <w:pPr>
        <w:ind w:right="-178"/>
        <w:jc w:val="center"/>
        <w:rPr>
          <w:color w:val="000000" w:themeColor="text1"/>
          <w:sz w:val="22"/>
          <w:szCs w:val="22"/>
          <w:lang w:val="en-US"/>
        </w:rPr>
      </w:pPr>
      <w:r w:rsidRPr="00696FFC">
        <w:rPr>
          <w:noProof/>
          <w:color w:val="000000"/>
          <w:sz w:val="20"/>
          <w:szCs w:val="20"/>
          <w:lang w:val="en-US"/>
        </w:rPr>
        <w:drawing>
          <wp:inline distT="0" distB="0" distL="0" distR="0" wp14:anchorId="71CFA467" wp14:editId="6BB4B822">
            <wp:extent cx="1103630" cy="3657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4758E4" w14:textId="77777777" w:rsidR="003F1E71" w:rsidRPr="00696FFC" w:rsidRDefault="003F1E71" w:rsidP="003F1E71">
      <w:pPr>
        <w:jc w:val="center"/>
        <w:rPr>
          <w:color w:val="000000" w:themeColor="text1"/>
          <w:sz w:val="22"/>
          <w:szCs w:val="22"/>
          <w:lang w:val="en-US"/>
        </w:rPr>
      </w:pPr>
      <w:proofErr w:type="spellStart"/>
      <w:r w:rsidRPr="00696FFC">
        <w:rPr>
          <w:color w:val="000000" w:themeColor="text1"/>
          <w:sz w:val="22"/>
          <w:szCs w:val="22"/>
          <w:lang w:val="en-US"/>
        </w:rPr>
        <w:t>ViaMedPharma</w:t>
      </w:r>
      <w:proofErr w:type="spellEnd"/>
    </w:p>
    <w:p w14:paraId="1E2A2CA0" w14:textId="77777777" w:rsidR="003F1E71" w:rsidRPr="00696FFC" w:rsidRDefault="003F1E71" w:rsidP="003F1E71">
      <w:pPr>
        <w:jc w:val="center"/>
        <w:rPr>
          <w:color w:val="000000" w:themeColor="text1"/>
          <w:sz w:val="22"/>
          <w:szCs w:val="22"/>
          <w:lang w:val="en-US"/>
        </w:rPr>
      </w:pPr>
    </w:p>
    <w:p w14:paraId="52FEAB19" w14:textId="44148F58" w:rsidR="003F1E71" w:rsidRPr="00696FFC" w:rsidRDefault="003F1E71" w:rsidP="009B5600">
      <w:pPr>
        <w:jc w:val="center"/>
        <w:rPr>
          <w:color w:val="000000" w:themeColor="text1"/>
          <w:sz w:val="22"/>
          <w:szCs w:val="22"/>
          <w:lang w:val="en-US"/>
        </w:rPr>
      </w:pPr>
      <w:proofErr w:type="spellStart"/>
      <w:r w:rsidRPr="00696FFC">
        <w:rPr>
          <w:color w:val="000000" w:themeColor="text1"/>
          <w:sz w:val="22"/>
          <w:szCs w:val="22"/>
          <w:lang w:val="en-US"/>
        </w:rPr>
        <w:t>Uždaroji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akcinė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bendrovė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„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ViaMedPharma</w:t>
      </w:r>
      <w:proofErr w:type="spellEnd"/>
      <w:proofErr w:type="gramStart"/>
      <w:r w:rsidRPr="00696FFC">
        <w:rPr>
          <w:color w:val="000000" w:themeColor="text1"/>
          <w:sz w:val="22"/>
          <w:szCs w:val="22"/>
          <w:lang w:val="en-US"/>
        </w:rPr>
        <w:t>“,;</w:t>
      </w:r>
      <w:proofErr w:type="gramEnd"/>
      <w:r w:rsidRPr="00696FFC">
        <w:rPr>
          <w:color w:val="000000" w:themeColor="text1"/>
          <w:sz w:val="22"/>
          <w:szCs w:val="22"/>
          <w:lang w:val="en-US"/>
        </w:rPr>
        <w:t xml:space="preserve"> tel.:8 5 2623070; fax.:8 5 2137563 ;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į.k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. 302458152; PVM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kodas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LT 100005041815; 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Duomenys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apie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bendrovę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kaupiami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ir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saugomi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Juridinių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asmenų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registre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Registro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tvarkytojas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– VĮ „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Registrų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centras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>“</w:t>
      </w:r>
    </w:p>
    <w:p w14:paraId="7980AD8B" w14:textId="64D0E77C" w:rsidR="009B5600" w:rsidRPr="00A03F4E" w:rsidRDefault="009B5600" w:rsidP="009C0634">
      <w:pPr>
        <w:rPr>
          <w:color w:val="000000" w:themeColor="text1"/>
          <w:lang w:val="en-US"/>
        </w:rPr>
      </w:pPr>
    </w:p>
    <w:p w14:paraId="32EC98AC" w14:textId="32478FEF" w:rsidR="009B5600" w:rsidRPr="00A03F4E" w:rsidRDefault="002A7BA7" w:rsidP="009B5600">
      <w:pPr>
        <w:rPr>
          <w:sz w:val="22"/>
          <w:szCs w:val="22"/>
          <w:lang w:eastAsia="lt-LT"/>
        </w:rPr>
      </w:pPr>
      <w:r w:rsidRPr="00A03F4E">
        <w:rPr>
          <w:sz w:val="22"/>
          <w:szCs w:val="22"/>
          <w:lang w:val="en-US" w:eastAsia="lt-LT"/>
        </w:rPr>
        <w:t>V</w:t>
      </w:r>
      <w:proofErr w:type="spellStart"/>
      <w:r w:rsidRPr="00A03F4E">
        <w:rPr>
          <w:sz w:val="22"/>
          <w:szCs w:val="22"/>
          <w:lang w:eastAsia="lt-LT"/>
        </w:rPr>
        <w:t>šĮ</w:t>
      </w:r>
      <w:proofErr w:type="spellEnd"/>
      <w:r w:rsidRPr="00A03F4E">
        <w:rPr>
          <w:sz w:val="22"/>
          <w:szCs w:val="22"/>
          <w:lang w:eastAsia="lt-LT"/>
        </w:rPr>
        <w:t xml:space="preserve"> Vilniaus universiteto ligoninė Santaros klinikos</w:t>
      </w:r>
    </w:p>
    <w:p w14:paraId="7E699797" w14:textId="33E97EE8" w:rsidR="002A7BA7" w:rsidRPr="00A03F4E" w:rsidRDefault="002A7BA7" w:rsidP="009B5600">
      <w:pPr>
        <w:rPr>
          <w:sz w:val="22"/>
          <w:szCs w:val="22"/>
          <w:lang w:eastAsia="lt-LT"/>
        </w:rPr>
      </w:pPr>
    </w:p>
    <w:p w14:paraId="706E6774" w14:textId="77777777" w:rsidR="000A447C" w:rsidRPr="00862B91" w:rsidRDefault="000A447C" w:rsidP="000A447C">
      <w:pPr>
        <w:widowControl w:val="0"/>
        <w:tabs>
          <w:tab w:val="left" w:pos="709"/>
        </w:tabs>
        <w:jc w:val="center"/>
        <w:rPr>
          <w:b/>
          <w:bCs/>
          <w:sz w:val="22"/>
          <w:szCs w:val="22"/>
        </w:rPr>
      </w:pPr>
      <w:r w:rsidRPr="00862B91">
        <w:rPr>
          <w:b/>
          <w:bCs/>
          <w:sz w:val="22"/>
          <w:szCs w:val="22"/>
        </w:rPr>
        <w:t xml:space="preserve">PASIŪLYMAS </w:t>
      </w:r>
      <w:r>
        <w:rPr>
          <w:b/>
          <w:bCs/>
          <w:sz w:val="22"/>
          <w:szCs w:val="22"/>
        </w:rPr>
        <w:t xml:space="preserve">VIENKARTINĖMS PRIEMONĖMS CHIRURGIJAI IR KITOMS PRIEMONĖMS (2400) </w:t>
      </w:r>
      <w:r w:rsidRPr="00A42D46">
        <w:rPr>
          <w:b/>
          <w:bCs/>
          <w:sz w:val="22"/>
          <w:szCs w:val="22"/>
        </w:rPr>
        <w:t>PIRKTI</w:t>
      </w:r>
    </w:p>
    <w:p w14:paraId="5683BB95" w14:textId="77777777" w:rsidR="000A447C" w:rsidRPr="00CD2A61" w:rsidRDefault="000A447C" w:rsidP="000A447C">
      <w:pPr>
        <w:widowControl w:val="0"/>
        <w:pBdr>
          <w:bottom w:val="single" w:sz="12" w:space="1" w:color="auto"/>
        </w:pBdr>
        <w:tabs>
          <w:tab w:val="left" w:pos="709"/>
        </w:tabs>
        <w:jc w:val="center"/>
        <w:rPr>
          <w:sz w:val="22"/>
          <w:szCs w:val="22"/>
          <w:lang w:eastAsia="lt-LT"/>
        </w:rPr>
      </w:pPr>
    </w:p>
    <w:p w14:paraId="16C03972" w14:textId="4B03C3CF" w:rsidR="000A447C" w:rsidRPr="00CD2A61" w:rsidRDefault="000A447C" w:rsidP="000A447C">
      <w:pPr>
        <w:widowControl w:val="0"/>
        <w:pBdr>
          <w:bottom w:val="single" w:sz="12" w:space="1" w:color="auto"/>
        </w:pBdr>
        <w:tabs>
          <w:tab w:val="left" w:pos="709"/>
        </w:tabs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 xml:space="preserve">2021-04-29 </w:t>
      </w:r>
      <w:r w:rsidRPr="00CD2A61">
        <w:rPr>
          <w:sz w:val="22"/>
          <w:szCs w:val="22"/>
          <w:lang w:eastAsia="lt-LT"/>
        </w:rPr>
        <w:t>Nr.</w:t>
      </w:r>
      <w:r>
        <w:rPr>
          <w:sz w:val="22"/>
          <w:szCs w:val="22"/>
          <w:lang w:eastAsia="lt-LT"/>
        </w:rPr>
        <w:t xml:space="preserve"> 0429 Vilnius</w:t>
      </w:r>
    </w:p>
    <w:p w14:paraId="6768769F" w14:textId="77777777" w:rsidR="000A447C" w:rsidRPr="00CD2A61" w:rsidRDefault="000A447C" w:rsidP="000A447C">
      <w:pPr>
        <w:widowControl w:val="0"/>
        <w:pBdr>
          <w:bottom w:val="single" w:sz="12" w:space="1" w:color="auto"/>
        </w:pBdr>
        <w:tabs>
          <w:tab w:val="left" w:pos="709"/>
        </w:tabs>
        <w:rPr>
          <w:i/>
          <w:sz w:val="22"/>
          <w:szCs w:val="22"/>
          <w:lang w:eastAsia="lt-L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5"/>
        <w:gridCol w:w="3286"/>
      </w:tblGrid>
      <w:tr w:rsidR="000A447C" w:rsidRPr="00E726CC" w14:paraId="30936D63" w14:textId="77777777" w:rsidTr="000A447C"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920C" w14:textId="77777777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CD2A61">
              <w:rPr>
                <w:sz w:val="22"/>
                <w:szCs w:val="22"/>
                <w:lang w:eastAsia="lt-LT"/>
              </w:rPr>
              <w:t>Tiekėjo pavadinimas (Jeigu dalyvauja ūkio subjektų grupė, surašomi visi dalyvių pavadinimai)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997F" w14:textId="4BCF5A0E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UAB </w:t>
            </w:r>
            <w:proofErr w:type="spellStart"/>
            <w:r>
              <w:rPr>
                <w:rFonts w:eastAsia="Calibri"/>
                <w:sz w:val="22"/>
                <w:szCs w:val="22"/>
              </w:rPr>
              <w:t>ViaMedPharma</w:t>
            </w:r>
            <w:proofErr w:type="spellEnd"/>
          </w:p>
        </w:tc>
      </w:tr>
      <w:tr w:rsidR="000A447C" w:rsidRPr="00E726CC" w14:paraId="1FE7C488" w14:textId="77777777" w:rsidTr="000A447C"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370C" w14:textId="77777777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CD2A61">
              <w:rPr>
                <w:sz w:val="22"/>
                <w:szCs w:val="22"/>
                <w:lang w:eastAsia="lt-LT"/>
              </w:rPr>
              <w:t>Tiekėjo adresas (Jeigu dalyvauja ūkio subjektų grupė, surašomi visi dalyvių adresai)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9728" w14:textId="44C87326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Pilaitės pr. 16, LT04352 Vilnius</w:t>
            </w:r>
          </w:p>
        </w:tc>
      </w:tr>
      <w:tr w:rsidR="000A447C" w:rsidRPr="00CD2A61" w14:paraId="3866B2E4" w14:textId="77777777" w:rsidTr="000A447C"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5792" w14:textId="77777777" w:rsidR="000A447C" w:rsidRPr="00CD2A61" w:rsidRDefault="000A447C" w:rsidP="00756ADB">
            <w:pPr>
              <w:shd w:val="clear" w:color="auto" w:fill="FFFFFF"/>
              <w:jc w:val="both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Įmonės kodas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3E6D" w14:textId="643C9B1B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302458152</w:t>
            </w:r>
          </w:p>
        </w:tc>
      </w:tr>
      <w:tr w:rsidR="000A447C" w:rsidRPr="00CD2A61" w14:paraId="091B9FE6" w14:textId="77777777" w:rsidTr="000A447C"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9FC1" w14:textId="77777777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CD2A61">
              <w:rPr>
                <w:rFonts w:eastAsia="Calibri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A187" w14:textId="4B99D605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Ema </w:t>
            </w:r>
            <w:proofErr w:type="spellStart"/>
            <w:r>
              <w:rPr>
                <w:rFonts w:eastAsia="Calibri"/>
                <w:sz w:val="22"/>
                <w:szCs w:val="22"/>
              </w:rPr>
              <w:t>Dalikaitė</w:t>
            </w:r>
            <w:proofErr w:type="spellEnd"/>
          </w:p>
        </w:tc>
      </w:tr>
      <w:tr w:rsidR="000A447C" w:rsidRPr="00CD2A61" w14:paraId="4BB43AEE" w14:textId="77777777" w:rsidTr="000A447C"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E498" w14:textId="77777777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CD2A61">
              <w:rPr>
                <w:rFonts w:eastAsia="Calibri"/>
                <w:sz w:val="22"/>
                <w:szCs w:val="22"/>
              </w:rPr>
              <w:t>Telefono numeris, Fakso numeris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4AE0" w14:textId="5E11A560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+37060147239</w:t>
            </w:r>
          </w:p>
        </w:tc>
      </w:tr>
      <w:tr w:rsidR="000A447C" w:rsidRPr="00CD2A61" w14:paraId="409E4433" w14:textId="77777777" w:rsidTr="000A447C"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A835" w14:textId="77777777" w:rsidR="000A447C" w:rsidRPr="00CD2A61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</w:rPr>
            </w:pPr>
            <w:r w:rsidRPr="00CD2A61">
              <w:rPr>
                <w:rFonts w:eastAsia="Calibri"/>
                <w:sz w:val="22"/>
                <w:szCs w:val="22"/>
              </w:rPr>
              <w:t>El. pašto adresas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DABC" w14:textId="29D42F0B" w:rsidR="000A447C" w:rsidRPr="000A447C" w:rsidRDefault="000A447C" w:rsidP="00756ADB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ema</w:t>
            </w:r>
            <w:proofErr w:type="spellEnd"/>
            <w:r>
              <w:rPr>
                <w:rFonts w:eastAsia="Calibri"/>
                <w:sz w:val="22"/>
                <w:szCs w:val="22"/>
                <w:lang w:val="en-US"/>
              </w:rPr>
              <w:t>@viamedpharma.lt</w:t>
            </w:r>
          </w:p>
        </w:tc>
      </w:tr>
    </w:tbl>
    <w:p w14:paraId="12AB3391" w14:textId="77777777" w:rsidR="000A447C" w:rsidRPr="00CD2A61" w:rsidRDefault="000A447C" w:rsidP="000A447C">
      <w:pPr>
        <w:widowControl w:val="0"/>
        <w:tabs>
          <w:tab w:val="left" w:pos="709"/>
        </w:tabs>
        <w:jc w:val="both"/>
        <w:rPr>
          <w:sz w:val="22"/>
          <w:szCs w:val="22"/>
          <w:lang w:eastAsia="lt-LT"/>
        </w:rPr>
      </w:pPr>
    </w:p>
    <w:p w14:paraId="4CE60FC0" w14:textId="77777777" w:rsidR="000A447C" w:rsidRPr="00CD2A61" w:rsidRDefault="000A447C" w:rsidP="000A447C">
      <w:pPr>
        <w:widowControl w:val="0"/>
        <w:tabs>
          <w:tab w:val="left" w:pos="709"/>
        </w:tabs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1.Šiuo pasiūlymu pažymime, kad sutinkame su visomis pirkimo sąlygomis, nustatytomis:</w:t>
      </w:r>
    </w:p>
    <w:p w14:paraId="30F71CEE" w14:textId="77777777" w:rsidR="000A447C" w:rsidRPr="00CD2A61" w:rsidRDefault="000A447C" w:rsidP="000A447C">
      <w:pPr>
        <w:widowControl w:val="0"/>
        <w:numPr>
          <w:ilvl w:val="0"/>
          <w:numId w:val="42"/>
        </w:numPr>
        <w:tabs>
          <w:tab w:val="left" w:pos="284"/>
        </w:tabs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atviro konkurso skelbime, paskelbtame Viešųjų pirkimų įstatymo nustatyta tvarka,</w:t>
      </w:r>
    </w:p>
    <w:p w14:paraId="131DAAAF" w14:textId="77777777" w:rsidR="000A447C" w:rsidRPr="00CD2A61" w:rsidRDefault="000A447C" w:rsidP="000A447C">
      <w:pPr>
        <w:widowControl w:val="0"/>
        <w:numPr>
          <w:ilvl w:val="0"/>
          <w:numId w:val="42"/>
        </w:numPr>
        <w:tabs>
          <w:tab w:val="left" w:pos="284"/>
        </w:tabs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atviro konkurso pirkimo dokumentuose,</w:t>
      </w:r>
    </w:p>
    <w:p w14:paraId="7429B557" w14:textId="77777777" w:rsidR="000A447C" w:rsidRPr="00CD2A61" w:rsidRDefault="000A447C" w:rsidP="000A447C">
      <w:pPr>
        <w:widowControl w:val="0"/>
        <w:numPr>
          <w:ilvl w:val="0"/>
          <w:numId w:val="42"/>
        </w:numPr>
        <w:tabs>
          <w:tab w:val="left" w:pos="284"/>
        </w:tabs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kituose pirkimo dokumentuose.</w:t>
      </w:r>
    </w:p>
    <w:p w14:paraId="7F1ECC87" w14:textId="77777777" w:rsidR="000A447C" w:rsidRPr="00CD2A61" w:rsidRDefault="000A447C" w:rsidP="000A447C">
      <w:pPr>
        <w:tabs>
          <w:tab w:val="left" w:pos="709"/>
        </w:tabs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2. Pasiūlymas galioja iki termino, nustatyto pirkimo dokumentuose.</w:t>
      </w:r>
    </w:p>
    <w:p w14:paraId="5B99560C" w14:textId="77777777" w:rsidR="000A447C" w:rsidRPr="00CD2A61" w:rsidRDefault="000A447C" w:rsidP="000A447C">
      <w:pPr>
        <w:tabs>
          <w:tab w:val="left" w:pos="709"/>
        </w:tabs>
        <w:jc w:val="both"/>
        <w:rPr>
          <w:sz w:val="22"/>
          <w:szCs w:val="22"/>
          <w:lang w:eastAsia="lt-LT"/>
        </w:rPr>
      </w:pPr>
      <w:r w:rsidRPr="00CD2A61">
        <w:rPr>
          <w:spacing w:val="-4"/>
          <w:sz w:val="22"/>
          <w:szCs w:val="22"/>
          <w:lang w:eastAsia="lt-LT"/>
        </w:rPr>
        <w:t>3. Pasirašydamas CVP IS priemonėmis pateiktą pasiūlymą saugiu elektroniniu parašu, patvirtinu, kad dokumentų skaitmeninės</w:t>
      </w:r>
      <w:r w:rsidRPr="00CD2A61">
        <w:rPr>
          <w:sz w:val="22"/>
          <w:szCs w:val="22"/>
          <w:lang w:eastAsia="lt-LT"/>
        </w:rPr>
        <w:t xml:space="preserve"> kopijos ir elektroninėmis priemonėmis pateikti duomenys yra tikri.</w:t>
      </w:r>
    </w:p>
    <w:p w14:paraId="2486DFB4" w14:textId="77777777" w:rsidR="000A447C" w:rsidRPr="00CD2A61" w:rsidRDefault="000A447C" w:rsidP="000A447C">
      <w:pPr>
        <w:tabs>
          <w:tab w:val="left" w:pos="709"/>
        </w:tabs>
        <w:jc w:val="both"/>
        <w:rPr>
          <w:bCs/>
          <w:sz w:val="22"/>
          <w:szCs w:val="22"/>
          <w:lang w:eastAsia="lt-LT"/>
        </w:rPr>
      </w:pPr>
    </w:p>
    <w:p w14:paraId="6540D1F5" w14:textId="77777777" w:rsidR="000A447C" w:rsidRPr="00CD2A61" w:rsidRDefault="000A447C" w:rsidP="000A447C">
      <w:pPr>
        <w:widowControl w:val="0"/>
        <w:tabs>
          <w:tab w:val="left" w:pos="1800"/>
        </w:tabs>
        <w:suppressAutoHyphens/>
        <w:jc w:val="both"/>
        <w:rPr>
          <w:b/>
          <w:iCs/>
          <w:sz w:val="22"/>
          <w:szCs w:val="22"/>
          <w:lang w:eastAsia="ar-SA"/>
        </w:rPr>
      </w:pPr>
      <w:r w:rsidRPr="00CD2A61">
        <w:rPr>
          <w:b/>
          <w:sz w:val="22"/>
          <w:szCs w:val="22"/>
          <w:lang w:eastAsia="ar-SA"/>
        </w:rPr>
        <w:t xml:space="preserve">Mes siūlome šias prekes - </w:t>
      </w:r>
      <w:r w:rsidRPr="00CD2A61">
        <w:rPr>
          <w:u w:val="single"/>
        </w:rPr>
        <w:t>pateikti pagal pridedamą lentelę (</w:t>
      </w:r>
      <w:r w:rsidRPr="00CD2A61">
        <w:rPr>
          <w:sz w:val="22"/>
          <w:szCs w:val="22"/>
          <w:u w:val="single"/>
        </w:rPr>
        <w:t>Pirkimo dokumentų (SPS) 1 priedas</w:t>
      </w:r>
      <w:r w:rsidRPr="00CD2A61">
        <w:rPr>
          <w:u w:val="single"/>
        </w:rPr>
        <w:t>).</w:t>
      </w:r>
    </w:p>
    <w:p w14:paraId="02C38E7B" w14:textId="77777777" w:rsidR="000A447C" w:rsidRPr="00CD2A61" w:rsidRDefault="000A447C" w:rsidP="000A447C">
      <w:pPr>
        <w:widowControl w:val="0"/>
        <w:tabs>
          <w:tab w:val="left" w:pos="709"/>
        </w:tabs>
        <w:jc w:val="both"/>
        <w:rPr>
          <w:b/>
          <w:sz w:val="22"/>
          <w:szCs w:val="22"/>
          <w:lang w:eastAsia="lt-LT"/>
        </w:rPr>
      </w:pPr>
    </w:p>
    <w:p w14:paraId="233DBC6F" w14:textId="77777777" w:rsidR="000A447C" w:rsidRPr="00CD2A61" w:rsidRDefault="000A447C" w:rsidP="000A447C">
      <w:pPr>
        <w:widowControl w:val="0"/>
        <w:tabs>
          <w:tab w:val="left" w:pos="709"/>
        </w:tabs>
        <w:jc w:val="both"/>
        <w:rPr>
          <w:b/>
          <w:sz w:val="22"/>
          <w:szCs w:val="22"/>
          <w:lang w:eastAsia="lt-LT"/>
        </w:rPr>
      </w:pPr>
      <w:r w:rsidRPr="00CD2A61">
        <w:rPr>
          <w:b/>
          <w:sz w:val="22"/>
          <w:szCs w:val="22"/>
          <w:lang w:eastAsia="lt-LT"/>
        </w:rPr>
        <w:t xml:space="preserve">Siūlomos </w:t>
      </w:r>
      <w:proofErr w:type="spellStart"/>
      <w:r w:rsidRPr="00CD2A61">
        <w:rPr>
          <w:b/>
          <w:sz w:val="22"/>
          <w:szCs w:val="22"/>
          <w:lang w:eastAsia="lt-LT"/>
        </w:rPr>
        <w:t>prekėss</w:t>
      </w:r>
      <w:proofErr w:type="spellEnd"/>
      <w:r w:rsidRPr="00CD2A61">
        <w:rPr>
          <w:b/>
          <w:sz w:val="22"/>
          <w:szCs w:val="22"/>
          <w:lang w:eastAsia="lt-LT"/>
        </w:rPr>
        <w:t xml:space="preserve"> visiškai atitinka pirkimo dokumentuose nurodytus reikalavimus.</w:t>
      </w:r>
    </w:p>
    <w:p w14:paraId="1272A733" w14:textId="77777777" w:rsidR="000A447C" w:rsidRPr="00CD2A61" w:rsidRDefault="000A447C" w:rsidP="000A447C">
      <w:pPr>
        <w:widowControl w:val="0"/>
        <w:tabs>
          <w:tab w:val="left" w:pos="709"/>
        </w:tabs>
        <w:ind w:firstLine="720"/>
        <w:jc w:val="both"/>
        <w:rPr>
          <w:sz w:val="22"/>
          <w:szCs w:val="22"/>
          <w:lang w:eastAsia="lt-LT"/>
        </w:rPr>
      </w:pPr>
    </w:p>
    <w:p w14:paraId="538514D6" w14:textId="77777777" w:rsidR="000A447C" w:rsidRPr="00CD2A61" w:rsidRDefault="000A447C" w:rsidP="000A447C">
      <w:pPr>
        <w:tabs>
          <w:tab w:val="left" w:pos="709"/>
        </w:tabs>
        <w:jc w:val="both"/>
        <w:rPr>
          <w:bCs/>
          <w:sz w:val="22"/>
          <w:szCs w:val="22"/>
          <w:lang w:eastAsia="lt-LT"/>
        </w:rPr>
      </w:pPr>
      <w:r w:rsidRPr="00CD2A61">
        <w:rPr>
          <w:bCs/>
          <w:sz w:val="22"/>
          <w:szCs w:val="22"/>
          <w:lang w:eastAsia="lt-LT"/>
        </w:rPr>
        <w:t>4. Vykdant sutartį pasitelksiu šiuos subtiekėjus*: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94"/>
        <w:gridCol w:w="3969"/>
        <w:gridCol w:w="3969"/>
      </w:tblGrid>
      <w:tr w:rsidR="000A447C" w:rsidRPr="00E726CC" w14:paraId="2022C906" w14:textId="77777777" w:rsidTr="00756ADB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D3042" w14:textId="77777777" w:rsidR="000A447C" w:rsidRPr="00CD2A61" w:rsidRDefault="000A447C" w:rsidP="00756ADB">
            <w:pPr>
              <w:ind w:left="-260" w:right="-108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 xml:space="preserve">Eil. </w:t>
            </w:r>
          </w:p>
          <w:p w14:paraId="64B117A3" w14:textId="77777777" w:rsidR="000A447C" w:rsidRPr="00CD2A61" w:rsidRDefault="000A447C" w:rsidP="00756ADB">
            <w:pPr>
              <w:ind w:left="-260" w:right="-108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4A2E0" w14:textId="77777777" w:rsidR="000A447C" w:rsidRPr="00CD2A61" w:rsidRDefault="000A447C" w:rsidP="00756ADB">
            <w:pPr>
              <w:ind w:right="-108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Ūkio subjekto pavadinimas</w:t>
            </w:r>
          </w:p>
          <w:p w14:paraId="76496355" w14:textId="77777777" w:rsidR="000A447C" w:rsidRPr="00CD2A61" w:rsidRDefault="000A447C" w:rsidP="00756ADB">
            <w:pPr>
              <w:ind w:right="-108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ir adresas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4ACBC" w14:textId="77777777" w:rsidR="000A447C" w:rsidRPr="00CD2A61" w:rsidRDefault="000A447C" w:rsidP="00756ADB">
            <w:pPr>
              <w:ind w:left="-124" w:right="-92" w:firstLine="17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Statusas (jungtinės veiklos partneris arba subtiekėjas (subrangovas) arba trečiasis asmuo, kurio pajėgumais remiamasi)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3A80D" w14:textId="77777777" w:rsidR="000A447C" w:rsidRPr="00CD2A61" w:rsidRDefault="000A447C" w:rsidP="00756ADB">
            <w:pPr>
              <w:ind w:left="-108" w:firstLine="16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0A447C" w:rsidRPr="00E726CC" w14:paraId="1C56A89E" w14:textId="77777777" w:rsidTr="00756ADB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BDE6" w14:textId="77777777" w:rsidR="000A447C" w:rsidRPr="00CD2A61" w:rsidRDefault="000A447C" w:rsidP="00756ADB">
            <w:pPr>
              <w:ind w:left="-260" w:right="-108"/>
              <w:jc w:val="both"/>
              <w:rPr>
                <w:rFonts w:eastAsia="Calibri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00EC6" w14:textId="77777777" w:rsidR="000A447C" w:rsidRPr="00CD2A61" w:rsidRDefault="000A447C" w:rsidP="00756ADB">
            <w:pPr>
              <w:ind w:firstLine="414"/>
              <w:jc w:val="both"/>
              <w:rPr>
                <w:rFonts w:eastAsia="Calibri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3A343" w14:textId="77777777" w:rsidR="000A447C" w:rsidRPr="00CD2A61" w:rsidRDefault="000A447C" w:rsidP="00756ADB">
            <w:pPr>
              <w:ind w:right="-92" w:hanging="124"/>
              <w:jc w:val="both"/>
              <w:rPr>
                <w:rFonts w:eastAsia="Calibri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194E" w14:textId="77777777" w:rsidR="000A447C" w:rsidRPr="00CD2A61" w:rsidRDefault="000A447C" w:rsidP="00756ADB">
            <w:pPr>
              <w:ind w:right="117" w:hanging="124"/>
              <w:jc w:val="both"/>
              <w:rPr>
                <w:rFonts w:eastAsia="Calibri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438F82B9" w14:textId="77777777" w:rsidR="000A447C" w:rsidRPr="00CD2A61" w:rsidRDefault="000A447C" w:rsidP="000A447C">
      <w:pPr>
        <w:tabs>
          <w:tab w:val="left" w:pos="709"/>
        </w:tabs>
        <w:jc w:val="both"/>
        <w:rPr>
          <w:bCs/>
          <w:i/>
          <w:sz w:val="22"/>
          <w:szCs w:val="22"/>
          <w:lang w:eastAsia="lt-LT"/>
        </w:rPr>
      </w:pPr>
      <w:r w:rsidRPr="00CD2A61">
        <w:rPr>
          <w:bCs/>
          <w:i/>
          <w:sz w:val="22"/>
          <w:szCs w:val="22"/>
          <w:lang w:eastAsia="lt-LT"/>
        </w:rPr>
        <w:t>*Pildyti tuomet, jei sutarties vykdymui bus pasitelkti subtiekėjai</w:t>
      </w:r>
    </w:p>
    <w:p w14:paraId="7396DE6D" w14:textId="77777777" w:rsidR="000A447C" w:rsidRPr="00CD2A61" w:rsidRDefault="000A447C" w:rsidP="000A447C">
      <w:pPr>
        <w:tabs>
          <w:tab w:val="left" w:pos="709"/>
        </w:tabs>
        <w:jc w:val="both"/>
        <w:rPr>
          <w:bCs/>
          <w:i/>
          <w:sz w:val="22"/>
          <w:szCs w:val="22"/>
          <w:highlight w:val="yellow"/>
          <w:lang w:eastAsia="lt-LT"/>
        </w:rPr>
      </w:pPr>
    </w:p>
    <w:p w14:paraId="7DDFF906" w14:textId="77777777" w:rsidR="000A447C" w:rsidRPr="00CD2A61" w:rsidRDefault="000A447C" w:rsidP="000A447C">
      <w:pPr>
        <w:tabs>
          <w:tab w:val="left" w:pos="709"/>
        </w:tabs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5. Šiame pasiūlyme yra pateikta ir konfidenciali informacija (dokumentai su konfidencialia informacija įsegti atskirai)*</w:t>
      </w:r>
      <w:r w:rsidRPr="00CD2A61">
        <w:rPr>
          <w:i/>
          <w:sz w:val="22"/>
          <w:szCs w:val="22"/>
          <w:lang w:eastAsia="lt-LT"/>
        </w:rPr>
        <w:t xml:space="preserve"> /perkančioji organizacija šios informacijos negali atskleisti tretiesiems asmenims/</w:t>
      </w:r>
      <w:r w:rsidRPr="00CD2A61">
        <w:rPr>
          <w:sz w:val="22"/>
          <w:szCs w:val="22"/>
          <w:lang w:eastAsia="lt-LT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5812"/>
      </w:tblGrid>
      <w:tr w:rsidR="000A447C" w:rsidRPr="00CD2A61" w14:paraId="1A4045DB" w14:textId="77777777" w:rsidTr="00756AD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5E15" w14:textId="77777777" w:rsidR="000A447C" w:rsidRPr="00CD2A61" w:rsidRDefault="000A447C" w:rsidP="00756ADB">
            <w:pPr>
              <w:tabs>
                <w:tab w:val="left" w:pos="709"/>
              </w:tabs>
              <w:ind w:left="-108"/>
              <w:jc w:val="center"/>
              <w:rPr>
                <w:sz w:val="22"/>
                <w:szCs w:val="22"/>
                <w:lang w:eastAsia="lt-LT"/>
              </w:rPr>
            </w:pPr>
            <w:proofErr w:type="spellStart"/>
            <w:r w:rsidRPr="00CD2A61">
              <w:rPr>
                <w:sz w:val="22"/>
                <w:szCs w:val="22"/>
                <w:lang w:eastAsia="lt-LT"/>
              </w:rPr>
              <w:t>Eil.Nr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0BB1" w14:textId="77777777" w:rsidR="000A447C" w:rsidRPr="00CD2A61" w:rsidRDefault="000A447C" w:rsidP="00756ADB">
            <w:pPr>
              <w:tabs>
                <w:tab w:val="left" w:pos="709"/>
              </w:tabs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Pateikto dokumento pavadinimas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6AC1" w14:textId="77777777" w:rsidR="000A447C" w:rsidRPr="00CD2A61" w:rsidRDefault="000A447C" w:rsidP="00756ADB">
            <w:pPr>
              <w:tabs>
                <w:tab w:val="left" w:pos="709"/>
              </w:tabs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 xml:space="preserve">Dokumentas yra įkeltas šioje CVP IS pasiūlymo lango eilutėje </w:t>
            </w:r>
          </w:p>
        </w:tc>
      </w:tr>
      <w:tr w:rsidR="000A447C" w:rsidRPr="00CD2A61" w14:paraId="0AAAAA93" w14:textId="77777777" w:rsidTr="00756AD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B0EF" w14:textId="77777777" w:rsidR="000A447C" w:rsidRPr="00CD2A61" w:rsidRDefault="000A447C" w:rsidP="00756ADB">
            <w:pPr>
              <w:tabs>
                <w:tab w:val="left" w:pos="709"/>
              </w:tabs>
              <w:ind w:left="-108"/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9A83" w14:textId="77777777" w:rsidR="000A447C" w:rsidRPr="00CD2A61" w:rsidRDefault="000A447C" w:rsidP="00756ADB">
            <w:pPr>
              <w:tabs>
                <w:tab w:val="left" w:pos="709"/>
              </w:tabs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7DAF" w14:textId="77777777" w:rsidR="000A447C" w:rsidRPr="00CD2A61" w:rsidRDefault="000A447C" w:rsidP="00756ADB">
            <w:pPr>
              <w:tabs>
                <w:tab w:val="left" w:pos="709"/>
              </w:tabs>
              <w:jc w:val="both"/>
              <w:rPr>
                <w:sz w:val="22"/>
                <w:szCs w:val="22"/>
                <w:highlight w:val="yellow"/>
                <w:lang w:eastAsia="lt-LT"/>
              </w:rPr>
            </w:pPr>
          </w:p>
        </w:tc>
      </w:tr>
    </w:tbl>
    <w:p w14:paraId="505E7097" w14:textId="77777777" w:rsidR="000A447C" w:rsidRPr="00CD2A61" w:rsidRDefault="000A447C" w:rsidP="000A447C">
      <w:pPr>
        <w:tabs>
          <w:tab w:val="left" w:pos="709"/>
        </w:tabs>
        <w:jc w:val="both"/>
        <w:rPr>
          <w:bCs/>
          <w:i/>
          <w:sz w:val="22"/>
          <w:szCs w:val="22"/>
          <w:lang w:eastAsia="lt-LT"/>
        </w:rPr>
      </w:pPr>
      <w:r w:rsidRPr="00CD2A61">
        <w:rPr>
          <w:bCs/>
          <w:i/>
          <w:sz w:val="22"/>
        </w:rPr>
        <w:t>*Pildyti tuomet, jei bus pateikta konfidenciali informacija. Tiekėjas negali nurodyti, kad konfidencialus yra pasiūlymo įkainis arba kad visas pasiūlymas yra konfidencialus.</w:t>
      </w:r>
    </w:p>
    <w:p w14:paraId="52122A9E" w14:textId="77777777" w:rsidR="000A447C" w:rsidRPr="00CD2A61" w:rsidRDefault="000A447C" w:rsidP="000A447C">
      <w:pPr>
        <w:tabs>
          <w:tab w:val="left" w:pos="709"/>
          <w:tab w:val="center" w:pos="4320"/>
          <w:tab w:val="right" w:pos="8640"/>
        </w:tabs>
        <w:jc w:val="both"/>
        <w:rPr>
          <w:bCs/>
          <w:sz w:val="22"/>
          <w:szCs w:val="22"/>
          <w:lang w:eastAsia="ar-SA"/>
        </w:rPr>
      </w:pPr>
    </w:p>
    <w:p w14:paraId="1DF9E078" w14:textId="77777777" w:rsidR="000A447C" w:rsidRPr="00CD2A61" w:rsidRDefault="000A447C" w:rsidP="000A447C">
      <w:pPr>
        <w:tabs>
          <w:tab w:val="left" w:pos="709"/>
          <w:tab w:val="center" w:pos="4320"/>
          <w:tab w:val="right" w:pos="8640"/>
        </w:tabs>
        <w:jc w:val="both"/>
        <w:rPr>
          <w:bCs/>
          <w:sz w:val="22"/>
          <w:szCs w:val="22"/>
          <w:lang w:eastAsia="x-none"/>
        </w:rPr>
      </w:pPr>
      <w:r w:rsidRPr="00CD2A61">
        <w:rPr>
          <w:bCs/>
          <w:sz w:val="22"/>
          <w:szCs w:val="22"/>
          <w:lang w:eastAsia="ar-SA"/>
        </w:rPr>
        <w:t xml:space="preserve">Informuojame, kad šioje lentelėje nenurodyti dokumentai nebus laikomi konfidencialiais ir tiekėjo pasiūlymą pripažinus laimėjusiu, konfidencialiais nenurodyti dokumentai, vadovaujantis Lietuvos Respublikos viešųjų pirkimų įstatymo </w:t>
      </w:r>
      <w:r>
        <w:rPr>
          <w:bCs/>
          <w:sz w:val="22"/>
          <w:szCs w:val="22"/>
          <w:lang w:eastAsia="ar-SA"/>
        </w:rPr>
        <w:t>86</w:t>
      </w:r>
      <w:r w:rsidRPr="00CD2A61">
        <w:rPr>
          <w:bCs/>
          <w:sz w:val="22"/>
          <w:szCs w:val="22"/>
          <w:lang w:eastAsia="ar-SA"/>
        </w:rPr>
        <w:t xml:space="preserve"> str. </w:t>
      </w:r>
      <w:r>
        <w:rPr>
          <w:bCs/>
          <w:sz w:val="22"/>
          <w:szCs w:val="22"/>
          <w:lang w:eastAsia="ar-SA"/>
        </w:rPr>
        <w:t>9</w:t>
      </w:r>
      <w:r w:rsidRPr="00CD2A61">
        <w:rPr>
          <w:bCs/>
          <w:sz w:val="22"/>
          <w:szCs w:val="22"/>
          <w:lang w:eastAsia="ar-SA"/>
        </w:rPr>
        <w:t xml:space="preserve"> d., bus paviešinti kartu su sudaryta sutartimi</w:t>
      </w:r>
      <w:r w:rsidRPr="00CD2A61">
        <w:rPr>
          <w:sz w:val="22"/>
          <w:szCs w:val="22"/>
          <w:lang w:eastAsia="ar-SA"/>
        </w:rPr>
        <w:t>:</w:t>
      </w:r>
    </w:p>
    <w:p w14:paraId="162512BE" w14:textId="77777777" w:rsidR="000A447C" w:rsidRPr="00CD2A61" w:rsidRDefault="000A447C" w:rsidP="000A447C">
      <w:pPr>
        <w:tabs>
          <w:tab w:val="left" w:pos="1800"/>
          <w:tab w:val="center" w:pos="4320"/>
          <w:tab w:val="right" w:pos="8640"/>
        </w:tabs>
        <w:suppressAutoHyphens/>
        <w:jc w:val="both"/>
        <w:rPr>
          <w:bCs/>
          <w:sz w:val="22"/>
          <w:szCs w:val="22"/>
          <w:lang w:eastAsia="ar-SA"/>
        </w:rPr>
      </w:pPr>
    </w:p>
    <w:p w14:paraId="274CD0E0" w14:textId="77777777" w:rsidR="000A447C" w:rsidRPr="00CD2A61" w:rsidRDefault="000A447C" w:rsidP="000A447C">
      <w:pPr>
        <w:widowControl w:val="0"/>
        <w:tabs>
          <w:tab w:val="left" w:pos="709"/>
        </w:tabs>
        <w:ind w:firstLine="720"/>
        <w:jc w:val="both"/>
        <w:rPr>
          <w:sz w:val="22"/>
          <w:szCs w:val="22"/>
          <w:lang w:eastAsia="lt-LT"/>
        </w:rPr>
      </w:pPr>
      <w:r w:rsidRPr="00CD2A61">
        <w:rPr>
          <w:sz w:val="22"/>
          <w:szCs w:val="22"/>
          <w:lang w:eastAsia="lt-LT"/>
        </w:rPr>
        <w:t>Kartu su pasiūlymu pateikiami šie dokumentai: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9"/>
        <w:gridCol w:w="632"/>
        <w:gridCol w:w="1980"/>
        <w:gridCol w:w="619"/>
        <w:gridCol w:w="82"/>
        <w:gridCol w:w="3462"/>
      </w:tblGrid>
      <w:tr w:rsidR="000A447C" w:rsidRPr="00CD2A61" w14:paraId="408AEF16" w14:textId="77777777" w:rsidTr="00756ADB">
        <w:tc>
          <w:tcPr>
            <w:tcW w:w="709" w:type="dxa"/>
          </w:tcPr>
          <w:p w14:paraId="48F5F0A6" w14:textId="77777777" w:rsidR="000A447C" w:rsidRPr="00CD2A61" w:rsidRDefault="000A447C" w:rsidP="00756ADB">
            <w:pPr>
              <w:widowControl w:val="0"/>
              <w:tabs>
                <w:tab w:val="left" w:pos="709"/>
              </w:tabs>
              <w:ind w:left="-108"/>
              <w:jc w:val="center"/>
              <w:rPr>
                <w:sz w:val="22"/>
                <w:szCs w:val="22"/>
                <w:lang w:eastAsia="lt-LT"/>
              </w:rPr>
            </w:pPr>
            <w:proofErr w:type="spellStart"/>
            <w:r w:rsidRPr="00CD2A61">
              <w:rPr>
                <w:sz w:val="22"/>
                <w:szCs w:val="22"/>
                <w:lang w:eastAsia="lt-LT"/>
              </w:rPr>
              <w:t>Eil.Nr</w:t>
            </w:r>
            <w:proofErr w:type="spellEnd"/>
          </w:p>
        </w:tc>
        <w:tc>
          <w:tcPr>
            <w:tcW w:w="5670" w:type="dxa"/>
            <w:gridSpan w:val="4"/>
          </w:tcPr>
          <w:p w14:paraId="1E1DF0E4" w14:textId="77777777" w:rsidR="000A447C" w:rsidRPr="00CD2A61" w:rsidRDefault="000A447C" w:rsidP="00756ADB">
            <w:pPr>
              <w:widowControl w:val="0"/>
              <w:tabs>
                <w:tab w:val="left" w:pos="709"/>
              </w:tabs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Pateiktų dokumentų pavadinimas</w:t>
            </w:r>
          </w:p>
        </w:tc>
        <w:tc>
          <w:tcPr>
            <w:tcW w:w="3544" w:type="dxa"/>
            <w:gridSpan w:val="2"/>
          </w:tcPr>
          <w:p w14:paraId="7DAF1378" w14:textId="77777777" w:rsidR="000A447C" w:rsidRPr="00CD2A61" w:rsidRDefault="000A447C" w:rsidP="00756ADB">
            <w:pPr>
              <w:widowControl w:val="0"/>
              <w:tabs>
                <w:tab w:val="left" w:pos="709"/>
              </w:tabs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sz w:val="22"/>
                <w:szCs w:val="22"/>
                <w:lang w:eastAsia="lt-LT"/>
              </w:rPr>
              <w:t>Dokumento puslapių skaičius</w:t>
            </w:r>
          </w:p>
        </w:tc>
      </w:tr>
      <w:tr w:rsidR="000A447C" w:rsidRPr="00CD2A61" w14:paraId="54CDD3F6" w14:textId="77777777" w:rsidTr="00756ADB">
        <w:tc>
          <w:tcPr>
            <w:tcW w:w="709" w:type="dxa"/>
          </w:tcPr>
          <w:p w14:paraId="2D02E8A6" w14:textId="1BEF0A07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5670" w:type="dxa"/>
            <w:gridSpan w:val="4"/>
          </w:tcPr>
          <w:p w14:paraId="63A3F0FC" w14:textId="518D8F6B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 w:rsidRPr="000A447C">
              <w:rPr>
                <w:sz w:val="22"/>
                <w:szCs w:val="22"/>
                <w:lang w:eastAsia="lt-LT"/>
              </w:rPr>
              <w:t xml:space="preserve">1. EBVPD 17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psl</w:t>
            </w:r>
            <w:proofErr w:type="spellEnd"/>
          </w:p>
        </w:tc>
        <w:tc>
          <w:tcPr>
            <w:tcW w:w="3544" w:type="dxa"/>
            <w:gridSpan w:val="2"/>
          </w:tcPr>
          <w:p w14:paraId="2360D4BB" w14:textId="7CFB357B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17</w:t>
            </w:r>
          </w:p>
        </w:tc>
      </w:tr>
      <w:tr w:rsidR="000A447C" w:rsidRPr="00CD2A61" w14:paraId="195D91BC" w14:textId="77777777" w:rsidTr="00756ADB">
        <w:tc>
          <w:tcPr>
            <w:tcW w:w="709" w:type="dxa"/>
          </w:tcPr>
          <w:p w14:paraId="32362E2B" w14:textId="58C569AD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5670" w:type="dxa"/>
            <w:gridSpan w:val="4"/>
          </w:tcPr>
          <w:p w14:paraId="6395F2EC" w14:textId="5C7D6DC2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 w:rsidRPr="000A447C">
              <w:rPr>
                <w:sz w:val="22"/>
                <w:szCs w:val="22"/>
                <w:lang w:eastAsia="lt-LT"/>
              </w:rPr>
              <w:t xml:space="preserve">3.  (SPS) 1 priedas TS ir kaina 77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p.d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. - UAB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ViaMedPharma</w:t>
            </w:r>
            <w:proofErr w:type="spellEnd"/>
          </w:p>
        </w:tc>
        <w:tc>
          <w:tcPr>
            <w:tcW w:w="3544" w:type="dxa"/>
            <w:gridSpan w:val="2"/>
          </w:tcPr>
          <w:p w14:paraId="0A9536A2" w14:textId="52E8A3BC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</w:t>
            </w:r>
          </w:p>
        </w:tc>
      </w:tr>
      <w:tr w:rsidR="000A447C" w:rsidRPr="00CD2A61" w14:paraId="213C2711" w14:textId="77777777" w:rsidTr="00756ADB">
        <w:tc>
          <w:tcPr>
            <w:tcW w:w="709" w:type="dxa"/>
          </w:tcPr>
          <w:p w14:paraId="4B3D6ECE" w14:textId="04EE708A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5670" w:type="dxa"/>
            <w:gridSpan w:val="4"/>
          </w:tcPr>
          <w:p w14:paraId="0ED0AB02" w14:textId="05A95082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 w:rsidRPr="000A447C">
              <w:rPr>
                <w:sz w:val="22"/>
                <w:szCs w:val="22"/>
                <w:lang w:eastAsia="lt-LT"/>
              </w:rPr>
              <w:t xml:space="preserve">4.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Igaliojimas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Dalikaitei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-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ViaMedPharma</w:t>
            </w:r>
            <w:proofErr w:type="spellEnd"/>
          </w:p>
        </w:tc>
        <w:tc>
          <w:tcPr>
            <w:tcW w:w="3544" w:type="dxa"/>
            <w:gridSpan w:val="2"/>
          </w:tcPr>
          <w:p w14:paraId="763D1ADA" w14:textId="4B824CA3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</w:tr>
      <w:tr w:rsidR="000A447C" w:rsidRPr="00CD2A61" w14:paraId="3908DF93" w14:textId="77777777" w:rsidTr="00756ADB">
        <w:tc>
          <w:tcPr>
            <w:tcW w:w="709" w:type="dxa"/>
          </w:tcPr>
          <w:p w14:paraId="1BB3730C" w14:textId="64900852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4.</w:t>
            </w:r>
          </w:p>
        </w:tc>
        <w:tc>
          <w:tcPr>
            <w:tcW w:w="5670" w:type="dxa"/>
            <w:gridSpan w:val="4"/>
          </w:tcPr>
          <w:p w14:paraId="4E514BDB" w14:textId="14835AD5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 w:rsidRPr="000A447C">
              <w:rPr>
                <w:sz w:val="22"/>
                <w:szCs w:val="22"/>
                <w:lang w:eastAsia="lt-LT"/>
              </w:rPr>
              <w:t xml:space="preserve">5. Katalogas 77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p.d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3544" w:type="dxa"/>
            <w:gridSpan w:val="2"/>
          </w:tcPr>
          <w:p w14:paraId="1FD7E8C0" w14:textId="3D2E32BD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6</w:t>
            </w:r>
          </w:p>
        </w:tc>
      </w:tr>
      <w:tr w:rsidR="000A447C" w:rsidRPr="00CD2A61" w14:paraId="62157F05" w14:textId="77777777" w:rsidTr="00756ADB">
        <w:tc>
          <w:tcPr>
            <w:tcW w:w="709" w:type="dxa"/>
          </w:tcPr>
          <w:p w14:paraId="66ED1D7E" w14:textId="767337BD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5.</w:t>
            </w:r>
          </w:p>
        </w:tc>
        <w:tc>
          <w:tcPr>
            <w:tcW w:w="5670" w:type="dxa"/>
            <w:gridSpan w:val="4"/>
          </w:tcPr>
          <w:p w14:paraId="319148CF" w14:textId="4F15048D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 w:rsidRPr="000A447C">
              <w:rPr>
                <w:sz w:val="22"/>
                <w:szCs w:val="22"/>
                <w:lang w:eastAsia="lt-LT"/>
              </w:rPr>
              <w:t xml:space="preserve">6. DC 0047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Mityvac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Vad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-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Vacuum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Assisted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Delivery</w:t>
            </w:r>
            <w:proofErr w:type="spellEnd"/>
            <w:r w:rsidRPr="000A447C">
              <w:rPr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0A447C">
              <w:rPr>
                <w:sz w:val="22"/>
                <w:szCs w:val="22"/>
                <w:lang w:eastAsia="lt-LT"/>
              </w:rPr>
              <w:t>Device</w:t>
            </w:r>
            <w:proofErr w:type="spellEnd"/>
          </w:p>
        </w:tc>
        <w:tc>
          <w:tcPr>
            <w:tcW w:w="3544" w:type="dxa"/>
            <w:gridSpan w:val="2"/>
          </w:tcPr>
          <w:p w14:paraId="2DA30577" w14:textId="305D57D9" w:rsidR="000A447C" w:rsidRPr="00CD2A61" w:rsidRDefault="000A447C" w:rsidP="00756ADB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</w:t>
            </w:r>
          </w:p>
        </w:tc>
      </w:tr>
      <w:tr w:rsidR="000A447C" w:rsidRPr="00CD2A61" w14:paraId="6F5B6665" w14:textId="77777777" w:rsidTr="00756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E7839" w14:textId="77777777" w:rsidR="000A447C" w:rsidRDefault="000A447C" w:rsidP="00756ADB">
            <w:pPr>
              <w:tabs>
                <w:tab w:val="left" w:pos="709"/>
              </w:tabs>
              <w:ind w:right="-1"/>
              <w:rPr>
                <w:sz w:val="22"/>
                <w:szCs w:val="22"/>
                <w:lang w:eastAsia="lt-LT"/>
              </w:rPr>
            </w:pPr>
          </w:p>
          <w:p w14:paraId="331E1F93" w14:textId="4DA324BC" w:rsidR="000A447C" w:rsidRDefault="000A447C" w:rsidP="00756ADB">
            <w:pPr>
              <w:tabs>
                <w:tab w:val="left" w:pos="709"/>
              </w:tabs>
              <w:ind w:right="-1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Viešųjų pirkimų specialistė – teisininkė</w:t>
            </w:r>
          </w:p>
          <w:p w14:paraId="77496FE3" w14:textId="53670B02" w:rsidR="000A447C" w:rsidRPr="00CD2A61" w:rsidRDefault="000A447C" w:rsidP="00756ADB">
            <w:pPr>
              <w:tabs>
                <w:tab w:val="left" w:pos="709"/>
              </w:tabs>
              <w:ind w:right="-1"/>
              <w:rPr>
                <w:sz w:val="22"/>
                <w:szCs w:val="22"/>
                <w:lang w:eastAsia="lt-LT"/>
              </w:rPr>
            </w:pPr>
          </w:p>
        </w:tc>
        <w:tc>
          <w:tcPr>
            <w:tcW w:w="632" w:type="dxa"/>
          </w:tcPr>
          <w:p w14:paraId="57564A67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143D6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701" w:type="dxa"/>
            <w:gridSpan w:val="2"/>
          </w:tcPr>
          <w:p w14:paraId="28442A3B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59C5D" w14:textId="77777777" w:rsidR="000A447C" w:rsidRDefault="000A447C" w:rsidP="00756ADB">
            <w:pPr>
              <w:tabs>
                <w:tab w:val="left" w:pos="709"/>
              </w:tabs>
              <w:ind w:right="-1"/>
              <w:jc w:val="right"/>
              <w:rPr>
                <w:sz w:val="22"/>
                <w:szCs w:val="22"/>
                <w:lang w:eastAsia="lt-LT"/>
              </w:rPr>
            </w:pPr>
          </w:p>
          <w:p w14:paraId="5A14E9D5" w14:textId="262CD8A2" w:rsidR="000A447C" w:rsidRPr="00CD2A61" w:rsidRDefault="000A447C" w:rsidP="00756ADB">
            <w:pPr>
              <w:tabs>
                <w:tab w:val="left" w:pos="709"/>
              </w:tabs>
              <w:ind w:right="-1"/>
              <w:jc w:val="right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Ema </w:t>
            </w:r>
            <w:proofErr w:type="spellStart"/>
            <w:r>
              <w:rPr>
                <w:sz w:val="22"/>
                <w:szCs w:val="22"/>
                <w:lang w:eastAsia="lt-LT"/>
              </w:rPr>
              <w:t>Dalikaitė</w:t>
            </w:r>
            <w:proofErr w:type="spellEnd"/>
          </w:p>
        </w:tc>
      </w:tr>
      <w:tr w:rsidR="000A447C" w:rsidRPr="00CD2A61" w14:paraId="22A75714" w14:textId="77777777" w:rsidTr="00756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41E9D" w14:textId="77777777" w:rsidR="000A447C" w:rsidRPr="00CD2A61" w:rsidRDefault="000A447C" w:rsidP="00756ADB">
            <w:pPr>
              <w:tabs>
                <w:tab w:val="left" w:pos="709"/>
              </w:tabs>
              <w:snapToGrid w:val="0"/>
              <w:rPr>
                <w:position w:val="6"/>
                <w:sz w:val="22"/>
                <w:szCs w:val="22"/>
              </w:rPr>
            </w:pPr>
            <w:r w:rsidRPr="00CD2A61">
              <w:rPr>
                <w:position w:val="6"/>
                <w:sz w:val="22"/>
                <w:szCs w:val="22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21C7327F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8F439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position w:val="6"/>
                <w:sz w:val="22"/>
                <w:szCs w:val="22"/>
                <w:lang w:eastAsia="lt-LT"/>
              </w:rPr>
              <w:t>(Parašas*)</w:t>
            </w:r>
          </w:p>
        </w:tc>
        <w:tc>
          <w:tcPr>
            <w:tcW w:w="701" w:type="dxa"/>
            <w:gridSpan w:val="2"/>
          </w:tcPr>
          <w:p w14:paraId="10EE107E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B66E6" w14:textId="77777777" w:rsidR="000A447C" w:rsidRPr="00CD2A61" w:rsidRDefault="000A447C" w:rsidP="00756ADB">
            <w:pPr>
              <w:tabs>
                <w:tab w:val="left" w:pos="709"/>
              </w:tabs>
              <w:ind w:right="-1"/>
              <w:jc w:val="center"/>
              <w:rPr>
                <w:sz w:val="22"/>
                <w:szCs w:val="22"/>
                <w:lang w:eastAsia="lt-LT"/>
              </w:rPr>
            </w:pPr>
            <w:r w:rsidRPr="00CD2A61">
              <w:rPr>
                <w:position w:val="6"/>
                <w:sz w:val="22"/>
                <w:szCs w:val="22"/>
                <w:lang w:eastAsia="lt-LT"/>
              </w:rPr>
              <w:t>(Vardas ir pavardė*)</w:t>
            </w:r>
          </w:p>
        </w:tc>
      </w:tr>
    </w:tbl>
    <w:p w14:paraId="46C98A5D" w14:textId="04203325" w:rsidR="001F4012" w:rsidRPr="00756054" w:rsidRDefault="001F4012" w:rsidP="00756054">
      <w:pPr>
        <w:pStyle w:val="NormalWeb"/>
        <w:spacing w:before="0" w:after="40"/>
        <w:rPr>
          <w:color w:val="000000" w:themeColor="text1"/>
          <w:sz w:val="22"/>
          <w:szCs w:val="22"/>
        </w:rPr>
      </w:pPr>
    </w:p>
    <w:sectPr w:rsidR="001F4012" w:rsidRPr="00756054" w:rsidSect="00BC0467">
      <w:footerReference w:type="default" r:id="rId9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5E8ED" w14:textId="77777777" w:rsidR="001436F1" w:rsidRDefault="001436F1" w:rsidP="00846BA9">
      <w:r>
        <w:separator/>
      </w:r>
    </w:p>
  </w:endnote>
  <w:endnote w:type="continuationSeparator" w:id="0">
    <w:p w14:paraId="29BF6B4E" w14:textId="77777777" w:rsidR="001436F1" w:rsidRDefault="001436F1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charset w:val="00"/>
    <w:family w:val="auto"/>
    <w:pitch w:val="variable"/>
    <w:sig w:usb0="00000001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C45" w14:textId="77777777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09D5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A00B2" w14:textId="77777777" w:rsidR="001436F1" w:rsidRDefault="001436F1" w:rsidP="00846BA9">
      <w:r>
        <w:separator/>
      </w:r>
    </w:p>
  </w:footnote>
  <w:footnote w:type="continuationSeparator" w:id="0">
    <w:p w14:paraId="04459016" w14:textId="77777777" w:rsidR="001436F1" w:rsidRDefault="001436F1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7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20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3" w15:restartNumberingAfterBreak="0">
    <w:nsid w:val="4432029A"/>
    <w:multiLevelType w:val="hybridMultilevel"/>
    <w:tmpl w:val="58AAC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5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7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8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529B48CB"/>
    <w:multiLevelType w:val="multilevel"/>
    <w:tmpl w:val="9580C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4389D"/>
    <w:multiLevelType w:val="multilevel"/>
    <w:tmpl w:val="2FC05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6" w15:restartNumberingAfterBreak="0">
    <w:nsid w:val="6CD733AB"/>
    <w:multiLevelType w:val="hybridMultilevel"/>
    <w:tmpl w:val="46128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3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9"/>
  </w:num>
  <w:num w:numId="4">
    <w:abstractNumId w:val="44"/>
  </w:num>
  <w:num w:numId="5">
    <w:abstractNumId w:val="22"/>
  </w:num>
  <w:num w:numId="6">
    <w:abstractNumId w:val="20"/>
  </w:num>
  <w:num w:numId="7">
    <w:abstractNumId w:val="9"/>
  </w:num>
  <w:num w:numId="8">
    <w:abstractNumId w:val="17"/>
  </w:num>
  <w:num w:numId="9">
    <w:abstractNumId w:val="41"/>
  </w:num>
  <w:num w:numId="10">
    <w:abstractNumId w:val="6"/>
  </w:num>
  <w:num w:numId="11">
    <w:abstractNumId w:val="38"/>
  </w:num>
  <w:num w:numId="12">
    <w:abstractNumId w:val="37"/>
  </w:num>
  <w:num w:numId="13">
    <w:abstractNumId w:val="30"/>
  </w:num>
  <w:num w:numId="14">
    <w:abstractNumId w:val="8"/>
  </w:num>
  <w:num w:numId="15">
    <w:abstractNumId w:val="42"/>
  </w:num>
  <w:num w:numId="16">
    <w:abstractNumId w:val="43"/>
  </w:num>
  <w:num w:numId="17">
    <w:abstractNumId w:val="25"/>
  </w:num>
  <w:num w:numId="18">
    <w:abstractNumId w:val="26"/>
  </w:num>
  <w:num w:numId="19">
    <w:abstractNumId w:val="19"/>
  </w:num>
  <w:num w:numId="20">
    <w:abstractNumId w:val="16"/>
  </w:num>
  <w:num w:numId="21">
    <w:abstractNumId w:val="24"/>
  </w:num>
  <w:num w:numId="22">
    <w:abstractNumId w:val="12"/>
  </w:num>
  <w:num w:numId="23">
    <w:abstractNumId w:val="27"/>
  </w:num>
  <w:num w:numId="24">
    <w:abstractNumId w:val="35"/>
  </w:num>
  <w:num w:numId="25">
    <w:abstractNumId w:val="10"/>
  </w:num>
  <w:num w:numId="26">
    <w:abstractNumId w:val="45"/>
  </w:num>
  <w:num w:numId="27">
    <w:abstractNumId w:val="11"/>
  </w:num>
  <w:num w:numId="28">
    <w:abstractNumId w:val="7"/>
  </w:num>
  <w:num w:numId="29">
    <w:abstractNumId w:val="21"/>
  </w:num>
  <w:num w:numId="30">
    <w:abstractNumId w:val="14"/>
  </w:num>
  <w:num w:numId="31">
    <w:abstractNumId w:val="32"/>
  </w:num>
  <w:num w:numId="32">
    <w:abstractNumId w:val="40"/>
  </w:num>
  <w:num w:numId="33">
    <w:abstractNumId w:val="31"/>
  </w:num>
  <w:num w:numId="34">
    <w:abstractNumId w:val="33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8"/>
  </w:num>
  <w:num w:numId="38">
    <w:abstractNumId w:val="36"/>
  </w:num>
  <w:num w:numId="39">
    <w:abstractNumId w:val="34"/>
  </w:num>
  <w:num w:numId="40">
    <w:abstractNumId w:val="23"/>
  </w:num>
  <w:num w:numId="41">
    <w:abstractNumId w:val="29"/>
  </w:num>
  <w:num w:numId="4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47E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1E8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47C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6F1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012"/>
    <w:rsid w:val="001F421E"/>
    <w:rsid w:val="001F4DE9"/>
    <w:rsid w:val="001F5B22"/>
    <w:rsid w:val="0020054A"/>
    <w:rsid w:val="00200E27"/>
    <w:rsid w:val="0020182E"/>
    <w:rsid w:val="00201C58"/>
    <w:rsid w:val="00203175"/>
    <w:rsid w:val="0020394B"/>
    <w:rsid w:val="002065AE"/>
    <w:rsid w:val="00206EE0"/>
    <w:rsid w:val="00210DA7"/>
    <w:rsid w:val="00212556"/>
    <w:rsid w:val="002157F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A7BA7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878"/>
    <w:rsid w:val="003E7DBF"/>
    <w:rsid w:val="003F04B0"/>
    <w:rsid w:val="003F0EBC"/>
    <w:rsid w:val="003F1465"/>
    <w:rsid w:val="003F1E71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2D50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38DC"/>
    <w:rsid w:val="005055B6"/>
    <w:rsid w:val="00506C75"/>
    <w:rsid w:val="00507321"/>
    <w:rsid w:val="005075A0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039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96FFC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6054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569F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0858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42A0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871"/>
    <w:rsid w:val="00972524"/>
    <w:rsid w:val="009726E6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5600"/>
    <w:rsid w:val="009B5749"/>
    <w:rsid w:val="009B6E67"/>
    <w:rsid w:val="009B7C10"/>
    <w:rsid w:val="009C0634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3F4E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5F08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1AB3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97E8C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1D73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1F9E"/>
    <w:rsid w:val="00F44EB0"/>
    <w:rsid w:val="00F44F39"/>
    <w:rsid w:val="00F456D2"/>
    <w:rsid w:val="00F46C18"/>
    <w:rsid w:val="00F46CA5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22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  <w:style w:type="paragraph" w:customStyle="1" w:styleId="rtejustify">
    <w:name w:val="rtejustify"/>
    <w:basedOn w:val="Normal"/>
    <w:rsid w:val="001F4012"/>
    <w:pPr>
      <w:spacing w:before="100" w:beforeAutospacing="1" w:after="100" w:afterAutospacing="1"/>
    </w:pPr>
    <w:rPr>
      <w:lang w:val="en-US"/>
    </w:rPr>
  </w:style>
  <w:style w:type="character" w:styleId="Emphasis">
    <w:name w:val="Emphasis"/>
    <w:basedOn w:val="DefaultParagraphFont"/>
    <w:uiPriority w:val="20"/>
    <w:qFormat/>
    <w:locked/>
    <w:rsid w:val="001F4012"/>
    <w:rPr>
      <w:i/>
      <w:iCs/>
    </w:rPr>
  </w:style>
  <w:style w:type="paragraph" w:customStyle="1" w:styleId="rtecenter">
    <w:name w:val="rtecenter"/>
    <w:basedOn w:val="Normal"/>
    <w:rsid w:val="001F4012"/>
    <w:pPr>
      <w:spacing w:before="100" w:beforeAutospacing="1" w:after="100" w:afterAutospacing="1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4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D167F-3AAD-4B83-A3C4-7966D1BC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Remigijus Andžius</cp:lastModifiedBy>
  <cp:revision>16</cp:revision>
  <cp:lastPrinted>2021-02-02T09:33:00Z</cp:lastPrinted>
  <dcterms:created xsi:type="dcterms:W3CDTF">2019-03-04T13:14:00Z</dcterms:created>
  <dcterms:modified xsi:type="dcterms:W3CDTF">2022-02-04T08:31:00Z</dcterms:modified>
</cp:coreProperties>
</file>